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80375C" w:rsidRDefault="0080375C">
      <w:pPr>
        <w:shd w:val="clear" w:color="auto" w:fill="FFFFFF"/>
        <w:tabs>
          <w:tab w:val="left" w:leader="underscore" w:pos="9461"/>
        </w:tabs>
        <w:spacing w:before="120" w:line="340" w:lineRule="exact"/>
        <w:ind w:left="19"/>
        <w:jc w:val="right"/>
        <w:rPr>
          <w:sz w:val="22"/>
          <w:szCs w:val="22"/>
        </w:rPr>
      </w:pPr>
      <w:r>
        <w:rPr>
          <w:sz w:val="24"/>
          <w:szCs w:val="24"/>
        </w:rPr>
        <w:t xml:space="preserve">             </w:t>
      </w:r>
    </w:p>
    <w:p w:rsidR="0080375C" w:rsidRDefault="0080375C">
      <w:pPr>
        <w:rPr>
          <w:sz w:val="18"/>
          <w:szCs w:val="18"/>
        </w:rPr>
      </w:pPr>
      <w:r>
        <w:rPr>
          <w:sz w:val="22"/>
          <w:szCs w:val="22"/>
        </w:rPr>
        <w:t>............................................................................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</w:t>
      </w:r>
    </w:p>
    <w:p w:rsidR="0080375C" w:rsidRDefault="0080375C">
      <w:pPr>
        <w:ind w:firstLine="708"/>
        <w:jc w:val="both"/>
        <w:rPr>
          <w:sz w:val="22"/>
          <w:szCs w:val="22"/>
        </w:rPr>
      </w:pPr>
      <w:r>
        <w:rPr>
          <w:sz w:val="18"/>
          <w:szCs w:val="18"/>
        </w:rPr>
        <w:t>(pieczęć adresowa Wykonawcy)</w:t>
      </w:r>
    </w:p>
    <w:p w:rsidR="0080375C" w:rsidRDefault="0080375C">
      <w:pPr>
        <w:pStyle w:val="Nagwek3"/>
        <w:ind w:left="0" w:firstLine="0"/>
        <w:rPr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color w:val="auto"/>
          <w:sz w:val="22"/>
          <w:szCs w:val="22"/>
        </w:rPr>
        <w:t>NIP**): ....................................................</w:t>
      </w:r>
    </w:p>
    <w:p w:rsidR="0080375C" w:rsidRDefault="0080375C">
      <w:pPr>
        <w:rPr>
          <w:sz w:val="22"/>
          <w:szCs w:val="22"/>
          <w:lang w:val="en-US"/>
        </w:rPr>
      </w:pPr>
      <w:r>
        <w:rPr>
          <w:sz w:val="22"/>
          <w:szCs w:val="22"/>
        </w:rPr>
        <w:t>REGON**):.............................................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           </w:t>
      </w:r>
    </w:p>
    <w:p w:rsidR="0080375C" w:rsidRDefault="0080375C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tel.**): .....................................................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 xml:space="preserve">            </w:t>
      </w:r>
    </w:p>
    <w:p w:rsidR="0080375C" w:rsidRDefault="0080375C">
      <w:pPr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>fax**): .....................................................</w:t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  <w:t xml:space="preserve">            </w:t>
      </w:r>
    </w:p>
    <w:p w:rsidR="0080375C" w:rsidRDefault="0080375C">
      <w:pPr>
        <w:rPr>
          <w:lang w:val="en-US"/>
        </w:rPr>
      </w:pPr>
      <w:r>
        <w:rPr>
          <w:sz w:val="22"/>
          <w:szCs w:val="22"/>
          <w:lang w:val="en-US"/>
        </w:rPr>
        <w:t>adres e – mail**): ....................................</w:t>
      </w:r>
      <w:r>
        <w:rPr>
          <w:sz w:val="22"/>
          <w:szCs w:val="22"/>
          <w:lang w:val="en-US"/>
        </w:rPr>
        <w:tab/>
      </w:r>
    </w:p>
    <w:p w:rsidR="0080375C" w:rsidRDefault="0080375C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  <w:t xml:space="preserve">            </w:t>
      </w:r>
    </w:p>
    <w:p w:rsidR="00154054" w:rsidRDefault="00154054">
      <w:pPr>
        <w:rPr>
          <w:lang w:val="en-US"/>
        </w:rPr>
      </w:pPr>
    </w:p>
    <w:p w:rsidR="00154054" w:rsidRDefault="00154054">
      <w:pPr>
        <w:rPr>
          <w:sz w:val="28"/>
          <w:szCs w:val="28"/>
        </w:rPr>
      </w:pPr>
    </w:p>
    <w:p w:rsidR="0080375C" w:rsidRDefault="0080375C">
      <w:pPr>
        <w:pStyle w:val="Nagwek3"/>
        <w:spacing w:before="240"/>
        <w:ind w:left="0" w:firstLin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FORMULARZ </w:t>
      </w:r>
      <w:r w:rsidR="00027CFE">
        <w:rPr>
          <w:rFonts w:ascii="Times New Roman" w:hAnsi="Times New Roman" w:cs="Times New Roman"/>
          <w:color w:val="auto"/>
          <w:sz w:val="28"/>
          <w:szCs w:val="28"/>
        </w:rPr>
        <w:t>OFERTOWO - CENOWY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154054" w:rsidRDefault="00154054" w:rsidP="00154054"/>
    <w:p w:rsidR="00154054" w:rsidRPr="00154054" w:rsidRDefault="00154054" w:rsidP="00154054"/>
    <w:p w:rsidR="0080375C" w:rsidRDefault="0080375C">
      <w:pPr>
        <w:rPr>
          <w:b/>
          <w:bCs/>
        </w:rPr>
      </w:pPr>
      <w:r>
        <w:t> </w:t>
      </w:r>
    </w:p>
    <w:p w:rsidR="0080375C" w:rsidRDefault="0080375C">
      <w:pPr>
        <w:ind w:left="5220" w:firstLine="1440"/>
        <w:rPr>
          <w:sz w:val="24"/>
          <w:szCs w:val="24"/>
        </w:rPr>
      </w:pPr>
      <w:r>
        <w:rPr>
          <w:b/>
          <w:bCs/>
        </w:rPr>
        <w:t xml:space="preserve">  Zamawiający:</w:t>
      </w:r>
    </w:p>
    <w:p w:rsidR="0080375C" w:rsidRDefault="003A1D81">
      <w:pPr>
        <w:pStyle w:val="WW-Tekstpodstawowy3"/>
        <w:ind w:firstLine="1440"/>
        <w:rPr>
          <w:sz w:val="22"/>
          <w:szCs w:val="22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2"/>
          <w:szCs w:val="22"/>
        </w:rPr>
        <w:t>Miejski Zakład Usług Komunalnych Sp. z o.o.</w:t>
      </w:r>
    </w:p>
    <w:p w:rsidR="003A1D81" w:rsidRDefault="00207E98" w:rsidP="003A1D81">
      <w:pPr>
        <w:pStyle w:val="WW-Tekstpodstawowy3"/>
        <w:ind w:left="3600" w:firstLine="1440"/>
        <w:rPr>
          <w:sz w:val="22"/>
          <w:szCs w:val="22"/>
        </w:rPr>
      </w:pPr>
      <w:r>
        <w:rPr>
          <w:sz w:val="22"/>
          <w:szCs w:val="22"/>
        </w:rPr>
        <w:t>u</w:t>
      </w:r>
      <w:r w:rsidR="003A1D81">
        <w:rPr>
          <w:sz w:val="22"/>
          <w:szCs w:val="22"/>
        </w:rPr>
        <w:t>l. Kolejowa 4</w:t>
      </w:r>
    </w:p>
    <w:p w:rsidR="003A1D81" w:rsidRDefault="003A1D81" w:rsidP="003A1D81">
      <w:pPr>
        <w:pStyle w:val="WW-Tekstpodstawowy3"/>
        <w:ind w:left="3600" w:firstLine="1440"/>
        <w:rPr>
          <w:sz w:val="22"/>
          <w:szCs w:val="22"/>
        </w:rPr>
      </w:pPr>
      <w:r>
        <w:rPr>
          <w:sz w:val="22"/>
          <w:szCs w:val="22"/>
        </w:rPr>
        <w:t>58-300 Wałbrzych</w:t>
      </w:r>
    </w:p>
    <w:p w:rsidR="00154054" w:rsidRDefault="00154054">
      <w:pPr>
        <w:pStyle w:val="WW-Tekstpodstawowy3"/>
        <w:ind w:firstLine="1440"/>
        <w:rPr>
          <w:sz w:val="22"/>
          <w:szCs w:val="22"/>
        </w:rPr>
      </w:pPr>
    </w:p>
    <w:p w:rsidR="00154054" w:rsidRDefault="00154054">
      <w:pPr>
        <w:pStyle w:val="WW-Tekstpodstawowy3"/>
        <w:ind w:firstLine="1440"/>
        <w:rPr>
          <w:sz w:val="22"/>
          <w:szCs w:val="22"/>
        </w:rPr>
      </w:pPr>
    </w:p>
    <w:p w:rsidR="0080375C" w:rsidRDefault="0080375C">
      <w:pPr>
        <w:pStyle w:val="Nagwek6"/>
        <w:spacing w:line="240" w:lineRule="auto"/>
        <w:ind w:left="0"/>
        <w:jc w:val="both"/>
        <w:rPr>
          <w:rFonts w:ascii="Times New Roman" w:hAnsi="Times New Roman" w:cs="Times New Roman"/>
          <w:color w:val="auto"/>
          <w:sz w:val="22"/>
          <w:szCs w:val="22"/>
        </w:rPr>
      </w:pPr>
    </w:p>
    <w:p w:rsidR="0080375C" w:rsidRDefault="0080375C">
      <w:pPr>
        <w:shd w:val="clear" w:color="auto" w:fill="FFFFFF"/>
        <w:spacing w:before="120"/>
        <w:ind w:left="130"/>
        <w:jc w:val="both"/>
        <w:rPr>
          <w:b/>
          <w:bCs/>
          <w:spacing w:val="-6"/>
        </w:rPr>
      </w:pPr>
      <w:r>
        <w:rPr>
          <w:sz w:val="22"/>
          <w:szCs w:val="22"/>
        </w:rPr>
        <w:t xml:space="preserve">W odpowiedzi na zapytanie ofertowe prowadzone w oparciu o art. 4 pkt. 8 </w:t>
      </w:r>
      <w:r>
        <w:rPr>
          <w:spacing w:val="-8"/>
          <w:sz w:val="22"/>
          <w:szCs w:val="22"/>
        </w:rPr>
        <w:t>Ustawy z dnia 29 stycznia 2004 r.  Prawo zamówień publicznych /tj. D</w:t>
      </w:r>
      <w:r w:rsidR="00CA6F72">
        <w:rPr>
          <w:spacing w:val="-8"/>
          <w:sz w:val="22"/>
          <w:szCs w:val="22"/>
        </w:rPr>
        <w:t>z. U. z 2019</w:t>
      </w:r>
      <w:r>
        <w:rPr>
          <w:spacing w:val="-8"/>
          <w:sz w:val="22"/>
          <w:szCs w:val="22"/>
        </w:rPr>
        <w:t xml:space="preserve"> r. poz. </w:t>
      </w:r>
      <w:r w:rsidR="00CA6F72">
        <w:rPr>
          <w:spacing w:val="-8"/>
          <w:sz w:val="22"/>
          <w:szCs w:val="22"/>
        </w:rPr>
        <w:t>1843/</w:t>
      </w:r>
      <w:r>
        <w:rPr>
          <w:spacing w:val="-8"/>
          <w:sz w:val="22"/>
          <w:szCs w:val="22"/>
        </w:rPr>
        <w:t xml:space="preserve"> na:</w:t>
      </w:r>
    </w:p>
    <w:p w:rsidR="007C6C3A" w:rsidRPr="00CA6F72" w:rsidRDefault="00CA6F72" w:rsidP="00CA6F72">
      <w:pPr>
        <w:shd w:val="clear" w:color="auto" w:fill="FFFFFF"/>
        <w:tabs>
          <w:tab w:val="left" w:leader="underscore" w:pos="9461"/>
        </w:tabs>
        <w:spacing w:before="240" w:after="120" w:line="340" w:lineRule="exact"/>
        <w:jc w:val="center"/>
        <w:rPr>
          <w:b/>
          <w:bCs/>
          <w:spacing w:val="-3"/>
          <w:sz w:val="28"/>
          <w:szCs w:val="28"/>
        </w:rPr>
      </w:pPr>
      <w:r>
        <w:rPr>
          <w:b/>
          <w:sz w:val="28"/>
          <w:szCs w:val="28"/>
        </w:rPr>
        <w:t>Dostawę</w:t>
      </w:r>
      <w:r w:rsidR="007C6C3A" w:rsidRPr="00CA6F72">
        <w:rPr>
          <w:b/>
          <w:sz w:val="28"/>
          <w:szCs w:val="28"/>
        </w:rPr>
        <w:t xml:space="preserve"> 4 szt. opon </w:t>
      </w:r>
      <w:r>
        <w:rPr>
          <w:b/>
          <w:sz w:val="28"/>
          <w:szCs w:val="28"/>
        </w:rPr>
        <w:t>do ładowarki KOMATSU WA 380-8</w:t>
      </w:r>
    </w:p>
    <w:p w:rsidR="0080375C" w:rsidRDefault="0080375C">
      <w:pPr>
        <w:pStyle w:val="Tekstpodstawowywcity"/>
        <w:spacing w:line="240" w:lineRule="auto"/>
        <w:ind w:left="113" w:right="255" w:firstLine="244"/>
        <w:jc w:val="both"/>
        <w:rPr>
          <w:b/>
          <w:bCs/>
          <w:color w:val="auto"/>
          <w:spacing w:val="-6"/>
        </w:rPr>
      </w:pPr>
    </w:p>
    <w:p w:rsidR="00F03144" w:rsidRDefault="00F03144">
      <w:pPr>
        <w:pStyle w:val="Tekstpodstawowywcity"/>
        <w:spacing w:line="240" w:lineRule="auto"/>
        <w:ind w:left="113" w:right="255" w:firstLine="244"/>
        <w:jc w:val="both"/>
        <w:rPr>
          <w:b/>
          <w:bCs/>
          <w:color w:val="auto"/>
          <w:spacing w:val="-6"/>
        </w:rPr>
      </w:pPr>
    </w:p>
    <w:p w:rsidR="0080375C" w:rsidRDefault="0080375C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Ja/My, niżej podpisany/i,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</w:t>
      </w:r>
    </w:p>
    <w:p w:rsidR="0080375C" w:rsidRDefault="0080375C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>działając w imieniu i na rzecz:</w:t>
      </w:r>
      <w:r>
        <w:rPr>
          <w:rFonts w:ascii="Times New Roman" w:hAnsi="Times New Roman" w:cs="Times New Roman"/>
          <w:color w:val="auto"/>
          <w:sz w:val="24"/>
          <w:szCs w:val="24"/>
        </w:rPr>
        <w:t xml:space="preserve"> _______________________________________________________________________ </w:t>
      </w:r>
    </w:p>
    <w:p w:rsidR="0080375C" w:rsidRDefault="0080375C">
      <w:pPr>
        <w:pStyle w:val="Tekstpodstawowy"/>
        <w:spacing w:line="360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:rsidR="0080375C" w:rsidRDefault="0080375C">
      <w:pPr>
        <w:pStyle w:val="Tekstpodstawowy"/>
        <w:numPr>
          <w:ilvl w:val="0"/>
          <w:numId w:val="2"/>
        </w:numPr>
        <w:ind w:left="357" w:right="23" w:hanging="357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Oferujemy wykonanie przedmiotu zamówienia za kwotę: </w:t>
      </w:r>
      <w:r>
        <w:rPr>
          <w:color w:val="auto"/>
          <w:sz w:val="24"/>
          <w:szCs w:val="24"/>
        </w:rPr>
        <w:t xml:space="preserve"> </w:t>
      </w:r>
    </w:p>
    <w:p w:rsidR="0080375C" w:rsidRDefault="0080375C">
      <w:pPr>
        <w:pStyle w:val="Tekstpodstawowy"/>
        <w:ind w:right="23"/>
        <w:jc w:val="both"/>
        <w:rPr>
          <w:rFonts w:ascii="Times New Roman" w:hAnsi="Times New Roman" w:cs="Times New Roman"/>
          <w:color w:val="auto"/>
        </w:rPr>
      </w:pPr>
    </w:p>
    <w:p w:rsidR="0080375C" w:rsidRDefault="0080375C">
      <w:pPr>
        <w:pStyle w:val="Tekstpodstawowy"/>
        <w:ind w:right="23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color w:val="auto"/>
        </w:rPr>
        <w:t>Netto: ___________________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zł</w:t>
      </w:r>
    </w:p>
    <w:p w:rsidR="0080375C" w:rsidRDefault="0080375C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/słownie netto/ ______________________________________________________________</w:t>
      </w:r>
    </w:p>
    <w:p w:rsidR="0080375C" w:rsidRDefault="0080375C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VAT …....%, tj. …......................... zł</w:t>
      </w:r>
    </w:p>
    <w:p w:rsidR="0080375C" w:rsidRDefault="0080375C">
      <w:pPr>
        <w:pStyle w:val="Tekstpodstawowy"/>
        <w:ind w:right="23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color w:val="auto"/>
        </w:rPr>
        <w:t>Brutto: ___________________</w:t>
      </w:r>
      <w:r>
        <w:rPr>
          <w:rFonts w:ascii="Times New Roman" w:hAnsi="Times New Roman" w:cs="Times New Roman"/>
          <w:b w:val="0"/>
          <w:bCs w:val="0"/>
          <w:color w:val="auto"/>
        </w:rPr>
        <w:t xml:space="preserve"> zł</w:t>
      </w:r>
    </w:p>
    <w:p w:rsidR="0080375C" w:rsidRDefault="0080375C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>/słownie brutto/ ______________________________________________________________</w:t>
      </w:r>
    </w:p>
    <w:p w:rsidR="0080375C" w:rsidRDefault="0080375C">
      <w:pPr>
        <w:pStyle w:val="Tekstpodstawowy"/>
        <w:spacing w:line="360" w:lineRule="auto"/>
        <w:ind w:right="22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80375C" w:rsidRDefault="0080375C">
      <w:pPr>
        <w:pStyle w:val="Tekstpodstawowy"/>
        <w:numPr>
          <w:ilvl w:val="0"/>
          <w:numId w:val="2"/>
        </w:numPr>
        <w:tabs>
          <w:tab w:val="left" w:pos="426"/>
        </w:tabs>
        <w:ind w:hanging="720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Przedmiot zamówienia wykonamy w terminie </w:t>
      </w:r>
      <w:r w:rsidR="00FD19A6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podanym we wzorze umowy.</w:t>
      </w:r>
    </w:p>
    <w:p w:rsidR="0080375C" w:rsidRDefault="0080375C">
      <w:pPr>
        <w:pStyle w:val="Tekstpodstawowy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Oświadczamy, iż uważamy się za z</w:t>
      </w:r>
      <w:r w:rsidR="000E64AA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wiązanych niniejszą ofertą przez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 okres 30 dni licząc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 xml:space="preserve">od daty wyznaczonej na składanie ofert. </w:t>
      </w:r>
      <w:bookmarkStart w:id="0" w:name="_GoBack"/>
      <w:bookmarkEnd w:id="0"/>
    </w:p>
    <w:p w:rsidR="0080375C" w:rsidRDefault="0080375C">
      <w:pPr>
        <w:pStyle w:val="Tekstpodstawowy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Oświadczamy, że zapoznaliśmy się z postanowieniami zawartymi w projekcie umowy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  <w:t>i zobowiązujemy się, w przypadku wyboru naszej oferty jako najkorzystniejszej, do zawarcia umowy w miejscu i terminie wyznaczonym przez Zamawiającego.</w:t>
      </w:r>
    </w:p>
    <w:p w:rsidR="002054C2" w:rsidRDefault="002054C2">
      <w:pPr>
        <w:pStyle w:val="Tekstpodstawowy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Oświadczamy, że przedmiot zamówienia wykonamy sami/z udziałem podwykonawców* </w:t>
      </w:r>
      <w:r w:rsidRPr="002054C2"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>(niepotrzebne skreślić)</w:t>
      </w:r>
      <w:r>
        <w:rPr>
          <w:rFonts w:ascii="Times New Roman" w:hAnsi="Times New Roman" w:cs="Times New Roman"/>
          <w:b w:val="0"/>
          <w:bCs w:val="0"/>
          <w:i/>
          <w:color w:val="auto"/>
          <w:sz w:val="24"/>
          <w:szCs w:val="24"/>
        </w:rPr>
        <w:t xml:space="preserve">.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Podwykonawcom zamierzamy przeznaczyć następującą część </w:t>
      </w: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lastRenderedPageBreak/>
        <w:t>zamówienia ……………………………………………………………………………………………………………………………………………………………………………………………………</w:t>
      </w:r>
    </w:p>
    <w:p w:rsidR="00B71D7E" w:rsidRPr="00B71D7E" w:rsidRDefault="00B71D7E" w:rsidP="00B71D7E">
      <w:pPr>
        <w:pStyle w:val="Tekstpodstawowy"/>
        <w:numPr>
          <w:ilvl w:val="0"/>
          <w:numId w:val="2"/>
        </w:numPr>
        <w:tabs>
          <w:tab w:val="clear" w:pos="720"/>
          <w:tab w:val="num" w:pos="426"/>
        </w:tabs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B71D7E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postępowaniu.****</w:t>
      </w:r>
    </w:p>
    <w:p w:rsidR="00B71D7E" w:rsidRPr="00B71D7E" w:rsidRDefault="00B71D7E" w:rsidP="00B71D7E">
      <w:pPr>
        <w:pStyle w:val="Tekstpodstawowy"/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B71D7E" w:rsidRPr="00B71D7E" w:rsidRDefault="00B71D7E" w:rsidP="00B71D7E">
      <w:pPr>
        <w:pStyle w:val="Tekstpodstawowy"/>
        <w:ind w:left="426"/>
        <w:jc w:val="both"/>
        <w:rPr>
          <w:rFonts w:ascii="Times New Roman" w:hAnsi="Times New Roman" w:cs="Times New Roman"/>
          <w:b w:val="0"/>
          <w:bCs w:val="0"/>
          <w:i/>
          <w:color w:val="auto"/>
          <w:sz w:val="20"/>
          <w:szCs w:val="20"/>
        </w:rPr>
      </w:pPr>
      <w:r w:rsidRPr="00B71D7E">
        <w:rPr>
          <w:rFonts w:ascii="Times New Roman" w:hAnsi="Times New Roman" w:cs="Times New Roman"/>
          <w:b w:val="0"/>
          <w:bCs w:val="0"/>
          <w:i/>
          <w:color w:val="auto"/>
          <w:sz w:val="20"/>
          <w:szCs w:val="20"/>
        </w:rPr>
        <w:t>**** Wyjaśnienie: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napis nie dotyczy).</w:t>
      </w:r>
    </w:p>
    <w:p w:rsidR="00B71D7E" w:rsidRDefault="00B71D7E" w:rsidP="00B71D7E">
      <w:pPr>
        <w:pStyle w:val="Tekstpodstawowy"/>
        <w:tabs>
          <w:tab w:val="left" w:pos="426"/>
        </w:tabs>
        <w:ind w:left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2054C2" w:rsidRDefault="002054C2">
      <w:pPr>
        <w:pStyle w:val="Tekstpodstawowy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Do oferty załączamy:</w:t>
      </w:r>
    </w:p>
    <w:p w:rsidR="002054C2" w:rsidRDefault="002054C2" w:rsidP="002054C2">
      <w:pPr>
        <w:pStyle w:val="Tekstpodstawowy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Odpis z KRS lub wypis z </w:t>
      </w:r>
      <w:proofErr w:type="spellStart"/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CEDzG</w:t>
      </w:r>
      <w:proofErr w:type="spellEnd"/>
    </w:p>
    <w:p w:rsidR="002054C2" w:rsidRDefault="002054C2" w:rsidP="002054C2">
      <w:pPr>
        <w:pStyle w:val="Tekstpodstawowy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Pełnomocnictwo (jeżeli dotyczy)</w:t>
      </w:r>
    </w:p>
    <w:p w:rsidR="000E64AA" w:rsidRDefault="000E64AA" w:rsidP="002054C2">
      <w:pPr>
        <w:pStyle w:val="Tekstpodstawowy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…………………………………….</w:t>
      </w:r>
    </w:p>
    <w:p w:rsidR="000E64AA" w:rsidRDefault="000E64AA" w:rsidP="002054C2">
      <w:pPr>
        <w:pStyle w:val="Tekstpodstawowy"/>
        <w:numPr>
          <w:ilvl w:val="0"/>
          <w:numId w:val="3"/>
        </w:numPr>
        <w:tabs>
          <w:tab w:val="left" w:pos="426"/>
        </w:tabs>
        <w:jc w:val="both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…………………………………….</w:t>
      </w:r>
    </w:p>
    <w:p w:rsidR="0080375C" w:rsidRDefault="0080375C">
      <w:pPr>
        <w:pStyle w:val="Tekstpodstawowy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:rsidR="0080375C" w:rsidRDefault="0080375C">
      <w:pPr>
        <w:rPr>
          <w:sz w:val="22"/>
          <w:szCs w:val="22"/>
        </w:rPr>
      </w:pPr>
    </w:p>
    <w:p w:rsidR="0080375C" w:rsidRDefault="0080375C">
      <w:pPr>
        <w:rPr>
          <w:sz w:val="22"/>
          <w:szCs w:val="22"/>
        </w:rPr>
      </w:pPr>
    </w:p>
    <w:p w:rsidR="0080375C" w:rsidRDefault="0080375C">
      <w:pPr>
        <w:spacing w:line="360" w:lineRule="auto"/>
        <w:ind w:left="5400" w:hanging="5040"/>
        <w:rPr>
          <w:sz w:val="18"/>
          <w:szCs w:val="18"/>
        </w:rPr>
      </w:pPr>
      <w:r>
        <w:rPr>
          <w:sz w:val="18"/>
          <w:szCs w:val="18"/>
        </w:rPr>
        <w:t xml:space="preserve">......................................................              </w:t>
      </w:r>
    </w:p>
    <w:p w:rsidR="0080375C" w:rsidRDefault="0080375C">
      <w:pPr>
        <w:ind w:left="5398" w:hanging="5041"/>
        <w:rPr>
          <w:sz w:val="18"/>
          <w:szCs w:val="18"/>
        </w:rPr>
      </w:pPr>
      <w:r>
        <w:rPr>
          <w:sz w:val="18"/>
          <w:szCs w:val="18"/>
        </w:rPr>
        <w:t xml:space="preserve">           miejscowość i data                                                                      .......................................................................................</w:t>
      </w:r>
    </w:p>
    <w:p w:rsidR="0080375C" w:rsidRDefault="0080375C">
      <w:pPr>
        <w:ind w:left="4950" w:firstLine="6"/>
        <w:jc w:val="center"/>
      </w:pPr>
      <w:r>
        <w:rPr>
          <w:sz w:val="18"/>
          <w:szCs w:val="18"/>
        </w:rPr>
        <w:t>/Podpis i pieczęć osoby upoważnionej</w:t>
      </w:r>
      <w:r>
        <w:rPr>
          <w:sz w:val="18"/>
          <w:szCs w:val="18"/>
        </w:rPr>
        <w:br/>
        <w:t>do podpisywania oferty/</w:t>
      </w:r>
    </w:p>
    <w:sectPr w:rsidR="0080375C">
      <w:footerReference w:type="default" r:id="rId7"/>
      <w:pgSz w:w="11906" w:h="16838"/>
      <w:pgMar w:top="1174" w:right="1134" w:bottom="765" w:left="1395" w:header="708" w:footer="709" w:gutter="0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A02" w:rsidRDefault="00663A02">
      <w:r>
        <w:separator/>
      </w:r>
    </w:p>
  </w:endnote>
  <w:endnote w:type="continuationSeparator" w:id="0">
    <w:p w:rsidR="00663A02" w:rsidRDefault="00663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375C" w:rsidRDefault="008E3731">
    <w:pPr>
      <w:pStyle w:val="Stopka"/>
      <w:ind w:right="360"/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728" behindDoc="0" locked="0" layoutInCell="1" allowOverlap="1">
              <wp:simplePos x="0" y="0"/>
              <wp:positionH relativeFrom="page">
                <wp:posOffset>6776085</wp:posOffset>
              </wp:positionH>
              <wp:positionV relativeFrom="paragraph">
                <wp:posOffset>635</wp:posOffset>
              </wp:positionV>
              <wp:extent cx="252730" cy="14478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73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0375C" w:rsidRDefault="0080375C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 w:rsidR="00FD19A6">
                            <w:rPr>
                              <w:rStyle w:val="Numerstrony"/>
                              <w:noProof/>
                            </w:rPr>
                            <w:t>2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3.55pt;margin-top:.05pt;width:19.9pt;height:11.4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" stroked="f">
              <v:fill opacity="0"/>
              <v:textbox inset="0,0,0,0">
                <w:txbxContent>
                  <w:p w:rsidR="0080375C" w:rsidRDefault="0080375C">
                    <w:pPr>
                      <w:pStyle w:val="Stopka"/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 w:rsidR="00FD19A6">
                      <w:rPr>
                        <w:rStyle w:val="Numerstrony"/>
                        <w:noProof/>
                      </w:rPr>
                      <w:t>2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A02" w:rsidRDefault="00663A02">
      <w:r>
        <w:separator/>
      </w:r>
    </w:p>
  </w:footnote>
  <w:footnote w:type="continuationSeparator" w:id="0">
    <w:p w:rsidR="00663A02" w:rsidRDefault="00663A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79"/>
        </w:tabs>
        <w:ind w:left="379" w:hanging="360"/>
      </w:pPr>
      <w:rPr>
        <w:rFonts w:ascii="Times New Roman" w:hAnsi="Times New Roman" w:cs="Times New Roman" w:hint="default"/>
        <w:b/>
        <w:bCs/>
      </w:rPr>
    </w:lvl>
  </w:abstractNum>
  <w:abstractNum w:abstractNumId="3" w15:restartNumberingAfterBreak="0">
    <w:nsid w:val="64E03050"/>
    <w:multiLevelType w:val="hybridMultilevel"/>
    <w:tmpl w:val="DD801DF0"/>
    <w:lvl w:ilvl="0" w:tplc="9980556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F44"/>
    <w:rsid w:val="00027CFE"/>
    <w:rsid w:val="00077328"/>
    <w:rsid w:val="000E64AA"/>
    <w:rsid w:val="00154054"/>
    <w:rsid w:val="001A4E33"/>
    <w:rsid w:val="002054C2"/>
    <w:rsid w:val="00207E98"/>
    <w:rsid w:val="00280D43"/>
    <w:rsid w:val="002866C7"/>
    <w:rsid w:val="002B58D7"/>
    <w:rsid w:val="002B7214"/>
    <w:rsid w:val="00374A87"/>
    <w:rsid w:val="00397F32"/>
    <w:rsid w:val="003A1D81"/>
    <w:rsid w:val="004704BF"/>
    <w:rsid w:val="004A2B7E"/>
    <w:rsid w:val="005053F5"/>
    <w:rsid w:val="00663A02"/>
    <w:rsid w:val="006D57B1"/>
    <w:rsid w:val="00766914"/>
    <w:rsid w:val="007C2240"/>
    <w:rsid w:val="007C6C3A"/>
    <w:rsid w:val="0080375C"/>
    <w:rsid w:val="00806113"/>
    <w:rsid w:val="008E3731"/>
    <w:rsid w:val="00944F16"/>
    <w:rsid w:val="00980F44"/>
    <w:rsid w:val="009F692B"/>
    <w:rsid w:val="00AF5755"/>
    <w:rsid w:val="00B71D7E"/>
    <w:rsid w:val="00C07277"/>
    <w:rsid w:val="00CA6F72"/>
    <w:rsid w:val="00D204F4"/>
    <w:rsid w:val="00D743B4"/>
    <w:rsid w:val="00E44FE8"/>
    <w:rsid w:val="00F03144"/>
    <w:rsid w:val="00F44E32"/>
    <w:rsid w:val="00FD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F45120F6-FAB9-43C4-A0B4-D92AD9FE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lang w:eastAsia="ar-SA"/>
    </w:rPr>
  </w:style>
  <w:style w:type="paragraph" w:styleId="Nagwek3">
    <w:name w:val="heading 3"/>
    <w:basedOn w:val="Normalny"/>
    <w:next w:val="Normalny"/>
    <w:qFormat/>
    <w:pPr>
      <w:keepNext/>
      <w:widowControl/>
      <w:numPr>
        <w:ilvl w:val="2"/>
        <w:numId w:val="1"/>
      </w:numPr>
      <w:autoSpaceDE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pPr>
      <w:keepNext/>
      <w:widowControl/>
      <w:numPr>
        <w:ilvl w:val="5"/>
        <w:numId w:val="1"/>
      </w:numPr>
      <w:autoSpaceDE/>
      <w:spacing w:line="360" w:lineRule="auto"/>
      <w:ind w:left="4395" w:firstLine="0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Times New Roman" w:hAnsi="Times New Roman" w:cs="Times New Roman"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imes New Roman" w:hint="default"/>
    </w:rPr>
  </w:style>
  <w:style w:type="character" w:customStyle="1" w:styleId="WW8Num2z1">
    <w:name w:val="WW8Num2z1"/>
    <w:rPr>
      <w:rFonts w:cs="Times New Roman"/>
    </w:rPr>
  </w:style>
  <w:style w:type="character" w:customStyle="1" w:styleId="WW8Num3z0">
    <w:name w:val="WW8Num3z0"/>
    <w:rPr>
      <w:rFonts w:cs="Times New Roman" w:hint="default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Times New Roman" w:hAnsi="Times New Roman" w:cs="Times New Roman" w:hint="default"/>
    </w:rPr>
  </w:style>
  <w:style w:type="character" w:customStyle="1" w:styleId="WW8Num6z0">
    <w:name w:val="WW8Num6z0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WW8Num6z1">
    <w:name w:val="WW8Num6z1"/>
    <w:rPr>
      <w:rFonts w:cs="Times New Roman"/>
    </w:rPr>
  </w:style>
  <w:style w:type="character" w:customStyle="1" w:styleId="WW8Num7z0">
    <w:name w:val="WW8Num7z0"/>
    <w:rPr>
      <w:rFonts w:cs="Times New Roman" w:hint="default"/>
    </w:rPr>
  </w:style>
  <w:style w:type="character" w:customStyle="1" w:styleId="WW8Num7z2">
    <w:name w:val="WW8Num7z2"/>
    <w:rPr>
      <w:rFonts w:cs="Times New Roman"/>
    </w:rPr>
  </w:style>
  <w:style w:type="character" w:customStyle="1" w:styleId="WW8Num8z0">
    <w:name w:val="WW8Num8z0"/>
    <w:rPr>
      <w:rFonts w:cs="Times New Roman" w:hint="default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cs="Times New Roman" w:hint="default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Times New Roman" w:hAnsi="Times New Roman" w:cs="Times New Roman" w:hint="default"/>
    </w:rPr>
  </w:style>
  <w:style w:type="character" w:customStyle="1" w:styleId="WW8Num12z0">
    <w:name w:val="WW8Num12z0"/>
    <w:rPr>
      <w:rFonts w:cs="Times New Roman" w:hint="default"/>
    </w:rPr>
  </w:style>
  <w:style w:type="character" w:customStyle="1" w:styleId="WW8Num12z1">
    <w:name w:val="WW8Num12z1"/>
    <w:rPr>
      <w:rFonts w:cs="Times New Roman"/>
    </w:rPr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1">
    <w:name w:val="WW8Num13z1"/>
    <w:rPr>
      <w:rFonts w:cs="Times New Roman" w:hint="default"/>
    </w:rPr>
  </w:style>
  <w:style w:type="character" w:customStyle="1" w:styleId="WW8Num13z2">
    <w:name w:val="WW8Num13z2"/>
    <w:rPr>
      <w:rFonts w:cs="Times New Roman"/>
    </w:rPr>
  </w:style>
  <w:style w:type="character" w:customStyle="1" w:styleId="WW8Num14z0">
    <w:name w:val="WW8Num14z0"/>
    <w:rPr>
      <w:rFonts w:cs="Times New Roman" w:hint="default"/>
    </w:rPr>
  </w:style>
  <w:style w:type="character" w:customStyle="1" w:styleId="WW8Num14z1">
    <w:name w:val="WW8Num14z1"/>
    <w:rPr>
      <w:rFonts w:cs="Times New Roman"/>
    </w:rPr>
  </w:style>
  <w:style w:type="character" w:customStyle="1" w:styleId="WW8Num15z0">
    <w:name w:val="WW8Num15z0"/>
    <w:rPr>
      <w:rFonts w:cs="Times New Roman" w:hint="default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ascii="Times New Roman" w:eastAsia="Times New Roman" w:hAnsi="Times New Roman" w:cs="Times New Roman" w:hint="default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  <w:rPr>
      <w:rFonts w:ascii="Times New Roman" w:hAnsi="Times New Roman" w:cs="Times New Roman" w:hint="default"/>
    </w:rPr>
  </w:style>
  <w:style w:type="character" w:customStyle="1" w:styleId="WW8Num18z0">
    <w:name w:val="WW8Num18z0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8z1">
    <w:name w:val="WW8Num18z1"/>
    <w:rPr>
      <w:rFonts w:cs="Times New Roman"/>
    </w:rPr>
  </w:style>
  <w:style w:type="character" w:customStyle="1" w:styleId="WW8Num19z0">
    <w:name w:val="WW8Num19z0"/>
    <w:rPr>
      <w:rFonts w:cs="Times New Roman" w:hint="default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ascii="Times New Roman" w:hAnsi="Times New Roman" w:cs="Times New Roman" w:hint="default"/>
    </w:rPr>
  </w:style>
  <w:style w:type="character" w:customStyle="1" w:styleId="WW8Num21z0">
    <w:name w:val="WW8Num21z0"/>
    <w:rPr>
      <w:rFonts w:cs="Times New Roman" w:hint="default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cs="Times New Roman" w:hint="default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  <w:rPr>
      <w:rFonts w:ascii="Times New Roman" w:hAnsi="Times New Roman" w:cs="Times New Roman" w:hint="default"/>
    </w:rPr>
  </w:style>
  <w:style w:type="character" w:customStyle="1" w:styleId="WW8Num24z0">
    <w:name w:val="WW8Num24z0"/>
    <w:rPr>
      <w:rFonts w:cs="Times New Roman" w:hint="default"/>
    </w:rPr>
  </w:style>
  <w:style w:type="character" w:customStyle="1" w:styleId="WW8Num24z1">
    <w:name w:val="WW8Num24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ZnakZnak6">
    <w:name w:val="Znak Znak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ZnakZnak5">
    <w:name w:val="Znak Znak5"/>
    <w:rPr>
      <w:rFonts w:ascii="Calibri" w:eastAsia="Times New Roman" w:hAnsi="Calibri" w:cs="Times New Roman"/>
      <w:b/>
      <w:bCs/>
    </w:rPr>
  </w:style>
  <w:style w:type="character" w:customStyle="1" w:styleId="ZnakZnak4">
    <w:name w:val="Znak Znak4"/>
    <w:rPr>
      <w:sz w:val="20"/>
      <w:szCs w:val="20"/>
    </w:rPr>
  </w:style>
  <w:style w:type="character" w:styleId="Numerstrony">
    <w:name w:val="page number"/>
    <w:rPr>
      <w:rFonts w:cs="Times New Roman"/>
    </w:rPr>
  </w:style>
  <w:style w:type="character" w:styleId="Hipercze">
    <w:name w:val="Hyperlink"/>
    <w:rPr>
      <w:rFonts w:cs="Times New Roman"/>
      <w:color w:val="0000FF"/>
      <w:u w:val="single"/>
    </w:rPr>
  </w:style>
  <w:style w:type="character" w:customStyle="1" w:styleId="dane1">
    <w:name w:val="dane1"/>
    <w:rPr>
      <w:rFonts w:cs="Times New Roman"/>
      <w:color w:val="auto"/>
    </w:rPr>
  </w:style>
  <w:style w:type="character" w:customStyle="1" w:styleId="ZnakZnak3">
    <w:name w:val="Znak Znak3"/>
    <w:rPr>
      <w:sz w:val="20"/>
      <w:szCs w:val="20"/>
    </w:rPr>
  </w:style>
  <w:style w:type="character" w:customStyle="1" w:styleId="ZnakZnak2">
    <w:name w:val="Znak Znak2"/>
    <w:rPr>
      <w:sz w:val="20"/>
      <w:szCs w:val="20"/>
    </w:rPr>
  </w:style>
  <w:style w:type="character" w:customStyle="1" w:styleId="ZnakZnak1">
    <w:name w:val="Znak Znak1"/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sz w:val="20"/>
      <w:szCs w:val="20"/>
    </w:rPr>
  </w:style>
  <w:style w:type="paragraph" w:customStyle="1" w:styleId="Heading">
    <w:name w:val="Heading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widowControl/>
      <w:autoSpaceDE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  <w:rPr>
      <w:rFonts w:cs="Mangal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pPr>
      <w:widowControl/>
      <w:autoSpaceDE/>
      <w:spacing w:before="100" w:after="100"/>
    </w:pPr>
    <w:rPr>
      <w:sz w:val="24"/>
      <w:szCs w:val="24"/>
    </w:rPr>
  </w:style>
  <w:style w:type="paragraph" w:customStyle="1" w:styleId="WW-Tekstpodstawowy3">
    <w:name w:val="WW-Tekst podstawowy 3"/>
    <w:basedOn w:val="Normalny"/>
    <w:pPr>
      <w:widowControl/>
    </w:pPr>
    <w:rPr>
      <w:b/>
      <w:bCs/>
    </w:rPr>
  </w:style>
  <w:style w:type="paragraph" w:styleId="Tekstpodstawowywcity">
    <w:name w:val="Body Text Indent"/>
    <w:basedOn w:val="Normalny"/>
    <w:pPr>
      <w:widowControl/>
      <w:autoSpaceDE/>
      <w:spacing w:line="360" w:lineRule="auto"/>
      <w:ind w:left="426" w:hanging="426"/>
    </w:pPr>
    <w:rPr>
      <w:color w:val="000000"/>
      <w:sz w:val="24"/>
      <w:szCs w:val="24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customStyle="1" w:styleId="Framecontents">
    <w:name w:val="Frame contents"/>
    <w:basedOn w:val="Tekstpodstawowy"/>
  </w:style>
  <w:style w:type="paragraph" w:styleId="Akapitzlist">
    <w:name w:val="List Paragraph"/>
    <w:basedOn w:val="Normalny"/>
    <w:uiPriority w:val="34"/>
    <w:qFormat/>
    <w:rsid w:val="007C6C3A"/>
    <w:pPr>
      <w:widowControl/>
      <w:suppressAutoHyphens w:val="0"/>
      <w:autoSpaceDE/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68 poprawione</vt:lpstr>
    </vt:vector>
  </TitlesOfParts>
  <Company/>
  <LinksUpToDate>false</LinksUpToDate>
  <CharactersWithSpaces>3092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68 poprawione</dc:title>
  <dc:creator>mstankiewicz</dc:creator>
  <cp:lastModifiedBy>Anna Grochocinska</cp:lastModifiedBy>
  <cp:revision>5</cp:revision>
  <cp:lastPrinted>2014-04-29T12:45:00Z</cp:lastPrinted>
  <dcterms:created xsi:type="dcterms:W3CDTF">2020-01-27T10:36:00Z</dcterms:created>
  <dcterms:modified xsi:type="dcterms:W3CDTF">2020-01-30T08:42:00Z</dcterms:modified>
</cp:coreProperties>
</file>